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5954F927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474C14">
        <w:rPr>
          <w:rFonts w:ascii="Garamond" w:hAnsi="Garamond"/>
          <w:sz w:val="24"/>
          <w:szCs w:val="24"/>
        </w:rPr>
        <w:t>33</w:t>
      </w:r>
      <w:r w:rsidRPr="00807007">
        <w:rPr>
          <w:rFonts w:ascii="Garamond" w:hAnsi="Garamond"/>
          <w:sz w:val="24"/>
          <w:szCs w:val="24"/>
        </w:rPr>
        <w:t>-202</w:t>
      </w:r>
      <w:r w:rsidR="00A071C9">
        <w:rPr>
          <w:rFonts w:ascii="Garamond" w:hAnsi="Garamond"/>
          <w:sz w:val="24"/>
          <w:szCs w:val="24"/>
        </w:rPr>
        <w:t>3</w:t>
      </w:r>
    </w:p>
    <w:p w14:paraId="2B5F5335" w14:textId="023DEE4C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474C14" w:rsidRPr="002D035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https://zakazky.zcu.cz/contract_display_6247.html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679C11F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474C14">
        <w:rPr>
          <w:rFonts w:ascii="Garamond" w:hAnsi="Garamond" w:cs="Arial"/>
          <w:b/>
          <w:sz w:val="22"/>
          <w:szCs w:val="22"/>
        </w:rPr>
        <w:t>26</w:t>
      </w:r>
      <w:r w:rsidR="00177FC2">
        <w:rPr>
          <w:rFonts w:ascii="Garamond" w:hAnsi="Garamond" w:cs="Arial"/>
          <w:b/>
          <w:sz w:val="22"/>
          <w:szCs w:val="22"/>
        </w:rPr>
        <w:t>.</w:t>
      </w:r>
      <w:r w:rsidR="00A866B8">
        <w:rPr>
          <w:rFonts w:ascii="Garamond" w:hAnsi="Garamond" w:cs="Arial"/>
          <w:b/>
          <w:sz w:val="22"/>
          <w:szCs w:val="22"/>
        </w:rPr>
        <w:t>0</w:t>
      </w:r>
      <w:r w:rsidR="00474C14">
        <w:rPr>
          <w:rFonts w:ascii="Garamond" w:hAnsi="Garamond" w:cs="Arial"/>
          <w:b/>
          <w:sz w:val="22"/>
          <w:szCs w:val="22"/>
        </w:rPr>
        <w:t>9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AD1C55">
        <w:rPr>
          <w:rFonts w:ascii="Garamond" w:hAnsi="Garamond" w:cs="Arial"/>
          <w:b/>
          <w:sz w:val="22"/>
          <w:szCs w:val="22"/>
        </w:rPr>
        <w:t>3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31118C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523EEF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43473677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 xml:space="preserve">Univerzitní </w:t>
      </w:r>
      <w:r w:rsidR="00E11976">
        <w:rPr>
          <w:rFonts w:ascii="Garamond" w:hAnsi="Garamond" w:cs="Arial"/>
          <w:sz w:val="22"/>
          <w:szCs w:val="22"/>
        </w:rPr>
        <w:t>2732/</w:t>
      </w:r>
      <w:r w:rsidR="001905EC" w:rsidRPr="00F54D1D">
        <w:rPr>
          <w:rFonts w:ascii="Garamond" w:hAnsi="Garamond" w:cs="Arial"/>
          <w:sz w:val="22"/>
          <w:szCs w:val="22"/>
        </w:rPr>
        <w:t>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lastRenderedPageBreak/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lastRenderedPageBreak/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610BF52A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Závazný návrh smlouvy </w:t>
      </w:r>
      <w:r w:rsidR="00102365">
        <w:rPr>
          <w:rFonts w:ascii="Garamond" w:hAnsi="Garamond" w:cs="Arial"/>
          <w:sz w:val="22"/>
          <w:szCs w:val="22"/>
        </w:rPr>
        <w:t>ve formátu PDF/A</w:t>
      </w:r>
      <w:r w:rsidR="00102365" w:rsidRPr="00F4269B">
        <w:rPr>
          <w:rFonts w:ascii="Garamond" w:hAnsi="Garamond" w:cs="Arial"/>
          <w:sz w:val="22"/>
          <w:szCs w:val="22"/>
        </w:rPr>
        <w:t xml:space="preserve"> musí být podepsán (platným </w:t>
      </w:r>
      <w:r w:rsidR="00102365">
        <w:rPr>
          <w:rFonts w:ascii="Garamond" w:hAnsi="Garamond" w:cs="Arial"/>
          <w:sz w:val="22"/>
          <w:szCs w:val="22"/>
        </w:rPr>
        <w:t>uznávaným</w:t>
      </w:r>
      <w:r w:rsidR="00102365" w:rsidRPr="00F4269B">
        <w:rPr>
          <w:rFonts w:ascii="Garamond" w:hAnsi="Garamond" w:cs="Arial"/>
          <w:sz w:val="22"/>
          <w:szCs w:val="22"/>
        </w:rPr>
        <w:t xml:space="preserve"> elektronickým podpisem) osobou oprávněnou zastupovat dodavatele</w:t>
      </w:r>
      <w:r w:rsidRPr="00F4269B">
        <w:rPr>
          <w:rFonts w:ascii="Garamond" w:hAnsi="Garamond" w:cs="Arial"/>
          <w:sz w:val="22"/>
          <w:szCs w:val="22"/>
        </w:rPr>
        <w:t>.</w:t>
      </w:r>
      <w:r w:rsidR="00102365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380BCA51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</w:t>
      </w:r>
      <w:r w:rsidR="00102365">
        <w:rPr>
          <w:rFonts w:ascii="Garamond" w:hAnsi="Garamond" w:cs="Arial"/>
          <w:b/>
          <w:sz w:val="22"/>
          <w:szCs w:val="22"/>
        </w:rPr>
        <w:t xml:space="preserve"> </w:t>
      </w:r>
      <w:r w:rsidR="00102365">
        <w:rPr>
          <w:rFonts w:ascii="Garamond" w:hAnsi="Garamond" w:cs="Arial"/>
          <w:b/>
          <w:sz w:val="22"/>
          <w:szCs w:val="22"/>
        </w:rPr>
        <w:t>(vše ve formátu PDF/A)</w:t>
      </w:r>
      <w:r w:rsidR="00102365" w:rsidRPr="00F4269B">
        <w:rPr>
          <w:rFonts w:ascii="Garamond" w:hAnsi="Garamond" w:cs="Arial"/>
          <w:b/>
          <w:sz w:val="22"/>
          <w:szCs w:val="22"/>
        </w:rPr>
        <w:t>.</w:t>
      </w:r>
      <w:r w:rsidR="00102365">
        <w:rPr>
          <w:rFonts w:ascii="Garamond" w:hAnsi="Garamond" w:cs="Arial"/>
          <w:b/>
          <w:sz w:val="22"/>
          <w:szCs w:val="22"/>
        </w:rPr>
        <w:t xml:space="preserve"> V případě, že příloha č. 2 Závazného návrhu smlouvy bude v nabídce předkládána jako samostatný dokument, musí být rovněž podepsána způsobem uvedeným v čl. 8.7 této Výzvy. </w:t>
      </w:r>
      <w:r w:rsidR="00102365" w:rsidRPr="006E2C02">
        <w:rPr>
          <w:rFonts w:ascii="Garamond" w:hAnsi="Garamond" w:cs="Arial"/>
          <w:b/>
          <w:sz w:val="22"/>
          <w:szCs w:val="22"/>
        </w:rPr>
        <w:t xml:space="preserve">V případě, že celková nabídková cena bude vyšší než 50.000 Kč bez DPH, žádá Zadavatel dodavatele, aby spolu s nabídkou předložil Závazný návrh smlouvy včetně Přílohy č. 2 i ve </w:t>
      </w:r>
      <w:r w:rsidR="00102365" w:rsidRPr="006E2C02">
        <w:rPr>
          <w:rStyle w:val="docdata"/>
          <w:rFonts w:ascii="Garamond" w:hAnsi="Garamond" w:cs="Arial"/>
          <w:b/>
          <w:color w:val="000000"/>
          <w:sz w:val="22"/>
          <w:szCs w:val="22"/>
        </w:rPr>
        <w:t>formátu kompatibilním s MS Word/Excel z důvodu zákonné povinnosti uveřejnění smlouvy v Registru smluv</w:t>
      </w:r>
      <w:r w:rsidRPr="00F4269B">
        <w:rPr>
          <w:rFonts w:ascii="Garamond" w:hAnsi="Garamond" w:cs="Arial"/>
          <w:b/>
          <w:sz w:val="22"/>
          <w:szCs w:val="22"/>
        </w:rPr>
        <w:t>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462FF908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628C9A78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</w:t>
      </w:r>
      <w:r w:rsidR="0031118C">
        <w:rPr>
          <w:rFonts w:ascii="Garamond" w:hAnsi="Garamond" w:cs="Arial"/>
          <w:sz w:val="22"/>
          <w:szCs w:val="22"/>
        </w:rPr>
        <w:t>5</w:t>
      </w:r>
      <w:r w:rsidRPr="00670086">
        <w:rPr>
          <w:rFonts w:ascii="Garamond" w:hAnsi="Garamond" w:cs="Arial"/>
          <w:sz w:val="22"/>
          <w:szCs w:val="22"/>
        </w:rPr>
        <w:t xml:space="preserve">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 xml:space="preserve">adavatel vyhrazuje právo uzavřít smlouvu s vybraným dodavatelem i před uplynutím lhůty pro podání námitek proti </w:t>
      </w:r>
      <w:r w:rsidR="00776E28">
        <w:rPr>
          <w:rFonts w:ascii="Garamond" w:hAnsi="Garamond" w:cs="Arial"/>
          <w:sz w:val="22"/>
          <w:szCs w:val="22"/>
        </w:rPr>
        <w:t xml:space="preserve">oznámení o </w:t>
      </w:r>
      <w:r w:rsidRPr="00670086">
        <w:rPr>
          <w:rFonts w:ascii="Garamond" w:hAnsi="Garamond" w:cs="Arial"/>
          <w:sz w:val="22"/>
          <w:szCs w:val="22"/>
        </w:rPr>
        <w:t>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</w:t>
      </w:r>
      <w:r w:rsidR="00A37116">
        <w:rPr>
          <w:rFonts w:ascii="Garamond" w:hAnsi="Garamond"/>
          <w:sz w:val="22"/>
          <w:szCs w:val="22"/>
        </w:rPr>
        <w:lastRenderedPageBreak/>
        <w:t>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B30F1A" w14:textId="77777777" w:rsidR="00770521" w:rsidRDefault="00770521" w:rsidP="00795AAC">
      <w:r>
        <w:separator/>
      </w:r>
    </w:p>
  </w:endnote>
  <w:endnote w:type="continuationSeparator" w:id="0">
    <w:p w14:paraId="2AB2C8E7" w14:textId="77777777" w:rsidR="00770521" w:rsidRDefault="00770521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D4A83" w14:textId="77777777" w:rsidR="00770521" w:rsidRDefault="00770521" w:rsidP="00795AAC">
      <w:r>
        <w:separator/>
      </w:r>
    </w:p>
  </w:footnote>
  <w:footnote w:type="continuationSeparator" w:id="0">
    <w:p w14:paraId="407A0701" w14:textId="77777777" w:rsidR="00770521" w:rsidRDefault="00770521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427D2"/>
    <w:rsid w:val="00046D67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08C1"/>
    <w:rsid w:val="000A4564"/>
    <w:rsid w:val="000A5773"/>
    <w:rsid w:val="000A5E08"/>
    <w:rsid w:val="000B41FC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365"/>
    <w:rsid w:val="00102D62"/>
    <w:rsid w:val="0010541F"/>
    <w:rsid w:val="001124B5"/>
    <w:rsid w:val="001142E9"/>
    <w:rsid w:val="001160DB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77FC2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0697"/>
    <w:rsid w:val="001C4ABC"/>
    <w:rsid w:val="001D2457"/>
    <w:rsid w:val="001E0251"/>
    <w:rsid w:val="001E08C5"/>
    <w:rsid w:val="001E23FE"/>
    <w:rsid w:val="001E4E72"/>
    <w:rsid w:val="001E6769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0811"/>
    <w:rsid w:val="002E147F"/>
    <w:rsid w:val="002E188D"/>
    <w:rsid w:val="002E3083"/>
    <w:rsid w:val="002E4228"/>
    <w:rsid w:val="002E4432"/>
    <w:rsid w:val="002E4ED7"/>
    <w:rsid w:val="002E4EFD"/>
    <w:rsid w:val="002E6986"/>
    <w:rsid w:val="002E7532"/>
    <w:rsid w:val="002F251A"/>
    <w:rsid w:val="002F419F"/>
    <w:rsid w:val="002F6652"/>
    <w:rsid w:val="00305BB0"/>
    <w:rsid w:val="003063D6"/>
    <w:rsid w:val="0031024E"/>
    <w:rsid w:val="00310EF6"/>
    <w:rsid w:val="0031118C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45EC"/>
    <w:rsid w:val="003D52BD"/>
    <w:rsid w:val="003E2A4D"/>
    <w:rsid w:val="003E3643"/>
    <w:rsid w:val="003E46DD"/>
    <w:rsid w:val="003E567A"/>
    <w:rsid w:val="003E5FD0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4C14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07267"/>
    <w:rsid w:val="00513847"/>
    <w:rsid w:val="00516DEA"/>
    <w:rsid w:val="0051700E"/>
    <w:rsid w:val="00523EEF"/>
    <w:rsid w:val="00524149"/>
    <w:rsid w:val="0052419E"/>
    <w:rsid w:val="005415E9"/>
    <w:rsid w:val="00541CF2"/>
    <w:rsid w:val="00544A0E"/>
    <w:rsid w:val="0055137A"/>
    <w:rsid w:val="00560E5B"/>
    <w:rsid w:val="00571557"/>
    <w:rsid w:val="005748F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1D2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874AD"/>
    <w:rsid w:val="00694434"/>
    <w:rsid w:val="00694F81"/>
    <w:rsid w:val="0069594D"/>
    <w:rsid w:val="006A103B"/>
    <w:rsid w:val="006A109C"/>
    <w:rsid w:val="006A2162"/>
    <w:rsid w:val="006B05E7"/>
    <w:rsid w:val="006B06D4"/>
    <w:rsid w:val="006B5670"/>
    <w:rsid w:val="006C0A3B"/>
    <w:rsid w:val="006C4DD5"/>
    <w:rsid w:val="006C69C1"/>
    <w:rsid w:val="006D0C83"/>
    <w:rsid w:val="006D133F"/>
    <w:rsid w:val="006D14F5"/>
    <w:rsid w:val="006D2AC5"/>
    <w:rsid w:val="006D427F"/>
    <w:rsid w:val="006D6F86"/>
    <w:rsid w:val="006E3D98"/>
    <w:rsid w:val="006F7426"/>
    <w:rsid w:val="006F7E4A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0521"/>
    <w:rsid w:val="00773C7B"/>
    <w:rsid w:val="00776E28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1C4C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44B1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54C"/>
    <w:rsid w:val="00A059D3"/>
    <w:rsid w:val="00A06920"/>
    <w:rsid w:val="00A06C66"/>
    <w:rsid w:val="00A071C9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14FB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4FEA"/>
    <w:rsid w:val="00A756F0"/>
    <w:rsid w:val="00A77624"/>
    <w:rsid w:val="00A82F84"/>
    <w:rsid w:val="00A866B8"/>
    <w:rsid w:val="00A87F81"/>
    <w:rsid w:val="00A90797"/>
    <w:rsid w:val="00A94FD1"/>
    <w:rsid w:val="00AA3B62"/>
    <w:rsid w:val="00AA7C29"/>
    <w:rsid w:val="00AA7E60"/>
    <w:rsid w:val="00AB039E"/>
    <w:rsid w:val="00AB0CB7"/>
    <w:rsid w:val="00AB17CE"/>
    <w:rsid w:val="00AC404F"/>
    <w:rsid w:val="00AC487C"/>
    <w:rsid w:val="00AC5408"/>
    <w:rsid w:val="00AC56B9"/>
    <w:rsid w:val="00AD1C55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0B3F"/>
    <w:rsid w:val="00B92754"/>
    <w:rsid w:val="00B967E3"/>
    <w:rsid w:val="00BA2E0E"/>
    <w:rsid w:val="00BA49DA"/>
    <w:rsid w:val="00BA4DF2"/>
    <w:rsid w:val="00BA5887"/>
    <w:rsid w:val="00BB023C"/>
    <w:rsid w:val="00BB2900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7C"/>
    <w:rsid w:val="00D47794"/>
    <w:rsid w:val="00D55320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11976"/>
    <w:rsid w:val="00E12242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6247.html" TargetMode="External"/><Relationship Id="rId14" Type="http://schemas.openxmlformats.org/officeDocument/2006/relationships/hyperlink" Target="https://www.energystar.gov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iLGfezjknhTyVCjQy2XB5P368/X10eyit2arm+eQCig=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LyUz2eCwphxmRi6J4C2NgbYhpfrQD87Kj4x1vdeXtQQ=</DigestValue>
    </Reference>
  </SignedInfo>
  <SignatureValue>Pja/ug6HcMEkH3r7+KvJky9qhHCkiaQ2S7FnVvzUa6AIbDQpcYuKsdjwJBe+q4/dO/1AnAFeDQw+
P/X6lU4i6GU+mFl1mS2QhqpCBq0Vd0A06W5+oXHFjp9+rtQZR2z0nsCI34jJlPvIwvGI6HmLYNWr
kDIh9ECgbDepDJAkNFmPIKdK62Oc+qQHntBRke49UZEYnw5HMyLZ3cypo1IgYWw3NwQziCGie4+H
pXS0nhZcsHYOniZ3twtJh5MmB/joz6Ubdra4eWdhywaZoQ92PxLYOTZbU1Otv8uICXpHtPWRaCGX
OR+0YJgXVpwMGfYVH/59z4d1aJ41/JNBkHq3RQ==</SignatureValue>
  <KeyInfo>
    <X509Data>
      <X509Certificate>MIIImjCCBoKgAwIBAgIEAVu9EDANBgkqhkiG9w0BAQsFADBpMQswCQYDVQQGEwJDWjEXMBUGA1UEYRMOTlRSQ1otNDcxMTQ5ODMxHTAbBgNVBAoMFMSMZXNrw6EgcG/FoXRhLCBzLnAuMSIwIAYDVQQDExlQb3N0U2lnbnVtIFF1YWxpZmllZCBDQSA0MB4XDTIyMTIwMjA4MDMyMVoXDTIzMTIyMjA4MDM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vONXLq3tKzVKr25ASboXMv/mYaYBmB8dA+ZRcfaFa8iiY4DTqRazUQ+EDP4Kx+5p4NqnJkqee9OJ+7Hhv+t4S81S7/0CmN34vT8NaXppUrzAWtwZffZoQjdQDF+9iW4OYsufeAenXuJnke5BHAYRP8tzDpNEFAsjUYXToyjWQjsRl00Fq8qoaXlcfYAZpAha6jtuQdP7A+82B3IoUpnDoQXPUW3cvV51HE3EG+hbxSRHfBZqjLuCasCpEo9fwpNj1jBtNgTQs7iGD+LakNORyOkCPVAvdAaiof1wL4N71bCYRI+u1uO0ro8T+NiuVit3oP7xmg27DUCXGsmgt2Ktj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kOZ/AvYtR/eyEnQP68mBgoNpQ+6Xr4iBh/vyTX3tTUE=</DigestValue>
      </Reference>
      <Reference URI="/word/document.xml?ContentType=application/vnd.openxmlformats-officedocument.wordprocessingml.document.main+xml">
        <DigestMethod Algorithm="http://www.w3.org/2001/04/xmlenc#sha256"/>
        <DigestValue>IRGJNWTiAt42EMWdYWQYQybHw2KMo4uHvhU38goaNl4=</DigestValue>
      </Reference>
      <Reference URI="/word/endnotes.xml?ContentType=application/vnd.openxmlformats-officedocument.wordprocessingml.endnotes+xml">
        <DigestMethod Algorithm="http://www.w3.org/2001/04/xmlenc#sha256"/>
        <DigestValue>LA0gn7gGFmwI55bbNLGc7FC8csJ3UmH5p69na0DTkmc=</DigestValue>
      </Reference>
      <Reference URI="/word/fontTable.xml?ContentType=application/vnd.openxmlformats-officedocument.wordprocessingml.fontTable+xml">
        <DigestMethod Algorithm="http://www.w3.org/2001/04/xmlenc#sha256"/>
        <DigestValue>dduqqdNHFf8Avjj798S9m6tRhkhiSslTjgVQSYZr1Pk=</DigestValue>
      </Reference>
      <Reference URI="/word/footer1.xml?ContentType=application/vnd.openxmlformats-officedocument.wordprocessingml.footer+xml">
        <DigestMethod Algorithm="http://www.w3.org/2001/04/xmlenc#sha256"/>
        <DigestValue>sbMBWzzsaSNbrcdtW1iD5DsZ93qE/SDok2nZVefRlJk=</DigestValue>
      </Reference>
      <Reference URI="/word/footnotes.xml?ContentType=application/vnd.openxmlformats-officedocument.wordprocessingml.footnotes+xml">
        <DigestMethod Algorithm="http://www.w3.org/2001/04/xmlenc#sha256"/>
        <DigestValue>/VSyCVliz1CbrLHxXBDoo/4bgoSd+spT5tx0iorhDFE=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m+r/B90DnuH2Dqd1nwII4sLusQiz7g1HyM95aSW/22k=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2023-09-11T10:00:25Z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2023-09-11T10:00:25Z</xd:SigningTime>
          <xd:SigningCertificate>
            <xd:Cert>
              <xd:CertDigest>
                <DigestMethod Algorithm="http://www.w3.org/2001/04/xmlenc#sha256"/>
                <DigestValue>c07Yy5SsTkaSxVLsxmBIQM37l8iUgkxpZTTD+DAQvw8=</DigestValue>
              </xd:CertDigest>
              <xd:IssuerSerial>
                <X509IssuerName>CN=PostSignum Qualified CA 4, O="Česká pošta, s.p.", OID.2.5.4.97=NTRCZ-47114983, C=CZ</X509IssuerName>
                <X509SerialNumber>22789392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2253</Words>
  <Characters>13294</Characters>
  <Application>Microsoft Office Word</Application>
  <DocSecurity>0</DocSecurity>
  <Lines>110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44</cp:revision>
  <cp:lastPrinted>2018-08-08T13:48:00Z</cp:lastPrinted>
  <dcterms:created xsi:type="dcterms:W3CDTF">2022-05-19T08:18:00Z</dcterms:created>
  <dcterms:modified xsi:type="dcterms:W3CDTF">2023-09-11T09:59:00Z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